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224E9"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78224EC" w14:textId="77777777">
        <w:tc>
          <w:tcPr>
            <w:tcW w:w="10419" w:type="dxa"/>
            <w:shd w:val="clear" w:color="auto" w:fill="auto"/>
          </w:tcPr>
          <w:p w14:paraId="578224EA"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578225CE" wp14:editId="578225CF">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8224EB" w14:textId="77777777" w:rsidR="00472B25" w:rsidRDefault="00472B25" w:rsidP="005D2BD5">
            <w:pPr>
              <w:pStyle w:val="Pieddepage"/>
              <w:tabs>
                <w:tab w:val="clear" w:pos="4536"/>
                <w:tab w:val="clear" w:pos="9072"/>
              </w:tabs>
              <w:jc w:val="center"/>
            </w:pPr>
          </w:p>
        </w:tc>
      </w:tr>
    </w:tbl>
    <w:p w14:paraId="578224ED"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78224F2" w14:textId="77777777">
        <w:tc>
          <w:tcPr>
            <w:tcW w:w="9288" w:type="dxa"/>
            <w:shd w:val="clear" w:color="auto" w:fill="66CCFF"/>
          </w:tcPr>
          <w:p w14:paraId="578224E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78224EF"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578224F0"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578224F1" w14:textId="77777777" w:rsidR="00472B25" w:rsidRDefault="00472B25">
            <w:pPr>
              <w:pStyle w:val="Titre8"/>
              <w:tabs>
                <w:tab w:val="num" w:pos="0"/>
                <w:tab w:val="right" w:pos="9639"/>
              </w:tabs>
              <w:spacing w:before="120" w:after="120"/>
            </w:pPr>
            <w:r>
              <w:rPr>
                <w:caps/>
                <w:sz w:val="28"/>
                <w:szCs w:val="28"/>
              </w:rPr>
              <w:t>DC2</w:t>
            </w:r>
          </w:p>
        </w:tc>
      </w:tr>
    </w:tbl>
    <w:p w14:paraId="578224F3" w14:textId="77777777" w:rsidR="00472B25" w:rsidRDefault="00472B25">
      <w:pPr>
        <w:jc w:val="both"/>
        <w:rPr>
          <w:rFonts w:ascii="Arial" w:hAnsi="Arial" w:cs="Arial"/>
        </w:rPr>
      </w:pPr>
    </w:p>
    <w:p w14:paraId="578224F4"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578224F5"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578224F6"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578224F7"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78224F9" w14:textId="77777777">
        <w:tc>
          <w:tcPr>
            <w:tcW w:w="10331" w:type="dxa"/>
            <w:shd w:val="clear" w:color="auto" w:fill="66CCFF"/>
          </w:tcPr>
          <w:p w14:paraId="578224F8"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78224FA"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578224FB" w14:textId="77777777" w:rsidR="00472B25" w:rsidRDefault="00472B25">
      <w:pPr>
        <w:rPr>
          <w:rFonts w:ascii="Arial" w:hAnsi="Arial" w:cs="Arial"/>
          <w:b/>
          <w:bCs/>
        </w:rPr>
      </w:pPr>
    </w:p>
    <w:p w14:paraId="578224FC" w14:textId="05D59B98" w:rsidR="00472B25" w:rsidRDefault="00345F20" w:rsidP="00345F20">
      <w:pPr>
        <w:ind w:left="2835" w:firstLine="567"/>
        <w:rPr>
          <w:rFonts w:ascii="Arial" w:hAnsi="Arial" w:cs="Arial"/>
          <w:b/>
          <w:bCs/>
        </w:rPr>
      </w:pPr>
      <w:r>
        <w:rPr>
          <w:rFonts w:ascii="Arial" w:hAnsi="Arial" w:cs="Arial"/>
          <w:b/>
          <w:bCs/>
        </w:rPr>
        <w:t>Etablissement Français du Sang</w:t>
      </w:r>
    </w:p>
    <w:p w14:paraId="700BE698" w14:textId="77777777" w:rsidR="00345F20" w:rsidRPr="002439A5" w:rsidRDefault="00345F20" w:rsidP="00345F20">
      <w:pPr>
        <w:jc w:val="center"/>
        <w:rPr>
          <w:rFonts w:ascii="Arial" w:hAnsi="Arial" w:cs="Arial"/>
          <w:b/>
        </w:rPr>
      </w:pPr>
      <w:r w:rsidRPr="002439A5">
        <w:rPr>
          <w:rFonts w:ascii="Arial" w:hAnsi="Arial" w:cs="Arial"/>
          <w:b/>
        </w:rPr>
        <w:t>Etablissement de Transfusion Sanguine Auvergne-Rhône-Alpes</w:t>
      </w:r>
    </w:p>
    <w:p w14:paraId="139A3C66" w14:textId="77777777" w:rsidR="00345F20" w:rsidRPr="002439A5" w:rsidRDefault="00345F20" w:rsidP="00345F20">
      <w:pPr>
        <w:jc w:val="center"/>
        <w:rPr>
          <w:rFonts w:ascii="Arial" w:hAnsi="Arial" w:cs="Arial"/>
          <w:b/>
        </w:rPr>
      </w:pPr>
      <w:r w:rsidRPr="002439A5">
        <w:rPr>
          <w:rFonts w:ascii="Arial" w:hAnsi="Arial" w:cs="Arial"/>
          <w:b/>
        </w:rPr>
        <w:t>111 rue Elisée Reclus – CS20617</w:t>
      </w:r>
    </w:p>
    <w:p w14:paraId="1F0BCD2E" w14:textId="77777777" w:rsidR="00345F20" w:rsidRDefault="00345F20" w:rsidP="00345F20">
      <w:pPr>
        <w:pStyle w:val="En-tte"/>
        <w:tabs>
          <w:tab w:val="clear" w:pos="4536"/>
          <w:tab w:val="clear" w:pos="9072"/>
        </w:tabs>
        <w:ind w:left="3402" w:firstLine="567"/>
        <w:rPr>
          <w:rFonts w:ascii="Arial" w:hAnsi="Arial" w:cs="Arial"/>
        </w:rPr>
      </w:pPr>
      <w:r w:rsidRPr="002439A5">
        <w:rPr>
          <w:rFonts w:ascii="Arial" w:hAnsi="Arial" w:cs="Arial"/>
          <w:b/>
        </w:rPr>
        <w:t>69153 DECINES Cedex</w:t>
      </w:r>
    </w:p>
    <w:p w14:paraId="6EBED5D5" w14:textId="77777777" w:rsidR="00345F20" w:rsidRDefault="00345F20">
      <w:pPr>
        <w:rPr>
          <w:rFonts w:ascii="Arial" w:hAnsi="Arial" w:cs="Arial"/>
          <w:b/>
          <w:bCs/>
        </w:rPr>
      </w:pPr>
    </w:p>
    <w:p w14:paraId="578224FD" w14:textId="77777777" w:rsidR="00472B25" w:rsidRDefault="00472B25">
      <w:pPr>
        <w:rPr>
          <w:rFonts w:ascii="Arial" w:hAnsi="Arial" w:cs="Arial"/>
          <w:b/>
          <w:bCs/>
        </w:rPr>
      </w:pPr>
    </w:p>
    <w:p w14:paraId="578224FE" w14:textId="77777777" w:rsidR="00472B25" w:rsidRDefault="00472B25">
      <w:pPr>
        <w:rPr>
          <w:rFonts w:ascii="Arial" w:hAnsi="Arial" w:cs="Arial"/>
          <w:b/>
          <w:bCs/>
        </w:rPr>
      </w:pPr>
    </w:p>
    <w:p w14:paraId="578224FF"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7822501" w14:textId="77777777">
        <w:tc>
          <w:tcPr>
            <w:tcW w:w="10331" w:type="dxa"/>
            <w:shd w:val="clear" w:color="auto" w:fill="66CCFF"/>
          </w:tcPr>
          <w:p w14:paraId="5782250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7822502"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57822503" w14:textId="77777777" w:rsidR="00472B25" w:rsidRDefault="00472B25">
      <w:pPr>
        <w:rPr>
          <w:rFonts w:ascii="Arial" w:hAnsi="Arial" w:cs="Arial"/>
          <w:bCs/>
        </w:rPr>
      </w:pPr>
    </w:p>
    <w:p w14:paraId="7342F37C" w14:textId="77777777" w:rsidR="00474E0F" w:rsidRPr="002439A5" w:rsidRDefault="00474E0F" w:rsidP="00474E0F">
      <w:pPr>
        <w:suppressAutoHyphens w:val="0"/>
        <w:rPr>
          <w:rFonts w:ascii="Arial" w:hAnsi="Arial" w:cs="Arial"/>
          <w:b/>
          <w:bCs/>
          <w:lang w:eastAsia="fr-FR"/>
        </w:rPr>
      </w:pPr>
      <w:r w:rsidRPr="002439A5">
        <w:rPr>
          <w:rFonts w:ascii="Arial" w:hAnsi="Arial" w:cs="Arial"/>
          <w:b/>
          <w:bCs/>
          <w:noProof/>
          <w:lang w:eastAsia="fr-FR"/>
        </w:rPr>
        <w:t>Appel d’offres ouvert</w:t>
      </w:r>
      <w:r w:rsidRPr="002439A5">
        <w:rPr>
          <w:rFonts w:ascii="Arial" w:hAnsi="Arial" w:cs="Arial"/>
          <w:b/>
          <w:bCs/>
          <w:lang w:eastAsia="fr-FR"/>
        </w:rPr>
        <w:t xml:space="preserve"> - N° de consultation : </w:t>
      </w:r>
      <w:r w:rsidRPr="002439A5">
        <w:rPr>
          <w:rFonts w:ascii="Arial" w:hAnsi="Arial" w:cs="Arial"/>
          <w:b/>
          <w:bCs/>
          <w:noProof/>
          <w:lang w:eastAsia="fr-FR"/>
        </w:rPr>
        <w:t>202</w:t>
      </w:r>
      <w:r>
        <w:rPr>
          <w:rFonts w:ascii="Arial" w:hAnsi="Arial" w:cs="Arial"/>
          <w:b/>
          <w:bCs/>
          <w:noProof/>
          <w:lang w:eastAsia="fr-FR"/>
        </w:rPr>
        <w:t>5</w:t>
      </w:r>
      <w:r w:rsidRPr="002439A5">
        <w:rPr>
          <w:rFonts w:ascii="Arial" w:hAnsi="Arial" w:cs="Arial"/>
          <w:b/>
          <w:bCs/>
          <w:noProof/>
          <w:lang w:eastAsia="fr-FR"/>
        </w:rPr>
        <w:t>EFS_AURA</w:t>
      </w:r>
      <w:r>
        <w:rPr>
          <w:rFonts w:ascii="Arial" w:hAnsi="Arial" w:cs="Arial"/>
          <w:b/>
          <w:bCs/>
          <w:noProof/>
          <w:lang w:eastAsia="fr-FR"/>
        </w:rPr>
        <w:t>400</w:t>
      </w:r>
    </w:p>
    <w:p w14:paraId="57822504" w14:textId="6A83D67A" w:rsidR="00472B25" w:rsidRDefault="00474E0F" w:rsidP="00474E0F">
      <w:pPr>
        <w:rPr>
          <w:rFonts w:ascii="Arial" w:hAnsi="Arial" w:cs="Arial"/>
          <w:bCs/>
        </w:rPr>
      </w:pPr>
      <w:r w:rsidRPr="007C280C">
        <w:rPr>
          <w:rFonts w:ascii="Arial" w:hAnsi="Arial" w:cs="Arial"/>
          <w:b/>
          <w:bCs/>
        </w:rPr>
        <w:t>Prestations de recrutement en face-à-face et de mobilisation de donneurs dans l'espace public pour l’EFS Auvergne Rhône Alpes</w:t>
      </w:r>
    </w:p>
    <w:p w14:paraId="57822505" w14:textId="77777777" w:rsidR="00472B25" w:rsidRDefault="00472B25">
      <w:pPr>
        <w:rPr>
          <w:rFonts w:ascii="Arial" w:hAnsi="Arial" w:cs="Arial"/>
          <w:bCs/>
        </w:rPr>
      </w:pPr>
    </w:p>
    <w:p w14:paraId="57822506" w14:textId="77777777" w:rsidR="00472B25" w:rsidRDefault="00472B25">
      <w:pPr>
        <w:jc w:val="both"/>
        <w:rPr>
          <w:rFonts w:ascii="Arial" w:hAnsi="Arial" w:cs="Arial"/>
          <w:bCs/>
        </w:rPr>
      </w:pPr>
    </w:p>
    <w:p w14:paraId="57822507"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7822509" w14:textId="77777777">
        <w:tc>
          <w:tcPr>
            <w:tcW w:w="10331" w:type="dxa"/>
            <w:shd w:val="clear" w:color="auto" w:fill="66CCFF"/>
          </w:tcPr>
          <w:p w14:paraId="57822508"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5782250A" w14:textId="77777777" w:rsidR="00472B25" w:rsidRDefault="00472B25">
      <w:pPr>
        <w:pStyle w:val="Titre9"/>
        <w:numPr>
          <w:ilvl w:val="0"/>
          <w:numId w:val="0"/>
        </w:numPr>
        <w:rPr>
          <w:i w:val="0"/>
          <w:sz w:val="20"/>
        </w:rPr>
      </w:pPr>
    </w:p>
    <w:p w14:paraId="5782250B"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5782250C" w14:textId="77777777" w:rsidR="00472B25" w:rsidRDefault="00472B25">
      <w:pPr>
        <w:pStyle w:val="Titre9"/>
        <w:tabs>
          <w:tab w:val="num" w:pos="0"/>
        </w:tabs>
        <w:ind w:left="0"/>
        <w:jc w:val="both"/>
        <w:rPr>
          <w:i w:val="0"/>
          <w:iCs w:val="0"/>
          <w:sz w:val="20"/>
          <w:szCs w:val="20"/>
        </w:rPr>
      </w:pPr>
    </w:p>
    <w:p w14:paraId="5782250D"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782250E" w14:textId="77777777" w:rsidR="00472B25" w:rsidRDefault="00472B25">
      <w:pPr>
        <w:jc w:val="both"/>
        <w:rPr>
          <w:rFonts w:ascii="Arial" w:hAnsi="Arial" w:cs="Arial"/>
          <w:b/>
          <w:bCs/>
        </w:rPr>
      </w:pPr>
    </w:p>
    <w:p w14:paraId="5782250F" w14:textId="77777777" w:rsidR="00472B25" w:rsidRDefault="00472B25">
      <w:pPr>
        <w:jc w:val="both"/>
        <w:rPr>
          <w:rFonts w:ascii="Arial" w:hAnsi="Arial" w:cs="Arial"/>
          <w:b/>
          <w:bCs/>
        </w:rPr>
      </w:pPr>
    </w:p>
    <w:p w14:paraId="57822510" w14:textId="77777777" w:rsidR="00472B25" w:rsidRDefault="00472B25">
      <w:pPr>
        <w:jc w:val="both"/>
        <w:rPr>
          <w:rFonts w:ascii="Arial" w:hAnsi="Arial" w:cs="Arial"/>
          <w:b/>
          <w:bCs/>
        </w:rPr>
      </w:pPr>
    </w:p>
    <w:p w14:paraId="57822511" w14:textId="77777777" w:rsidR="00472B25" w:rsidRDefault="00472B25">
      <w:pPr>
        <w:jc w:val="both"/>
        <w:rPr>
          <w:rFonts w:ascii="Arial" w:hAnsi="Arial" w:cs="Arial"/>
          <w:b/>
          <w:bCs/>
        </w:rPr>
      </w:pPr>
    </w:p>
    <w:p w14:paraId="57822512" w14:textId="77777777" w:rsidR="00472B25" w:rsidRDefault="00472B25">
      <w:pPr>
        <w:jc w:val="both"/>
        <w:rPr>
          <w:rFonts w:ascii="Arial" w:hAnsi="Arial" w:cs="Arial"/>
          <w:b/>
          <w:bCs/>
        </w:rPr>
      </w:pPr>
    </w:p>
    <w:p w14:paraId="57822513" w14:textId="77777777" w:rsidR="00472B25" w:rsidRDefault="00472B25">
      <w:pPr>
        <w:jc w:val="both"/>
        <w:rPr>
          <w:rFonts w:ascii="Arial" w:hAnsi="Arial" w:cs="Arial"/>
        </w:rPr>
      </w:pPr>
      <w:proofErr w:type="gramStart"/>
      <w:r>
        <w:rPr>
          <w:rFonts w:ascii="Wingdings" w:hAnsi="Wingdings"/>
          <w:b/>
          <w:color w:val="66CCFF"/>
          <w:spacing w:val="-10"/>
          <w:position w:val="-1"/>
        </w:rPr>
        <w:lastRenderedPageBreak/>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57822514" w14:textId="77777777" w:rsidR="00472B25" w:rsidRDefault="00472B25">
      <w:pPr>
        <w:jc w:val="both"/>
        <w:rPr>
          <w:rFonts w:ascii="Arial" w:hAnsi="Arial" w:cs="Arial"/>
          <w:b/>
          <w:bCs/>
        </w:rPr>
      </w:pPr>
    </w:p>
    <w:p w14:paraId="57822515" w14:textId="77777777" w:rsidR="00472B25" w:rsidRDefault="00472B25">
      <w:pPr>
        <w:jc w:val="both"/>
        <w:rPr>
          <w:rFonts w:ascii="Arial" w:hAnsi="Arial" w:cs="Arial"/>
          <w:b/>
          <w:bCs/>
        </w:rPr>
      </w:pPr>
    </w:p>
    <w:p w14:paraId="57822516" w14:textId="77777777" w:rsidR="00472B25" w:rsidRDefault="00472B25">
      <w:pPr>
        <w:jc w:val="both"/>
        <w:rPr>
          <w:rFonts w:ascii="Arial" w:hAnsi="Arial" w:cs="Arial"/>
          <w:b/>
          <w:bCs/>
        </w:rPr>
      </w:pPr>
    </w:p>
    <w:p w14:paraId="57822517" w14:textId="77777777" w:rsidR="00472B25" w:rsidRDefault="00472B25">
      <w:pPr>
        <w:jc w:val="both"/>
        <w:rPr>
          <w:rFonts w:ascii="Arial" w:hAnsi="Arial" w:cs="Arial"/>
          <w:b/>
          <w:bCs/>
        </w:rPr>
      </w:pPr>
    </w:p>
    <w:p w14:paraId="57822519" w14:textId="1984E113" w:rsidR="00472B25" w:rsidRDefault="00472B25">
      <w:pPr>
        <w:jc w:val="both"/>
        <w:rPr>
          <w:rFonts w:ascii="Arial" w:hAnsi="Arial" w:cs="Arial"/>
          <w:bCs/>
        </w:rPr>
      </w:pPr>
      <w:bookmarkStart w:id="0" w:name="_GoBack"/>
      <w:bookmarkEnd w:id="0"/>
    </w:p>
    <w:p w14:paraId="5782251A"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5782251B"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5782251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57822520" w14:textId="77777777" w:rsidTr="00D63EF7">
        <w:trPr>
          <w:gridAfter w:val="1"/>
          <w:wAfter w:w="10" w:type="dxa"/>
          <w:trHeight w:val="296"/>
        </w:trPr>
        <w:tc>
          <w:tcPr>
            <w:tcW w:w="8506" w:type="dxa"/>
            <w:gridSpan w:val="2"/>
            <w:shd w:val="clear" w:color="auto" w:fill="auto"/>
            <w:vAlign w:val="center"/>
          </w:tcPr>
          <w:p w14:paraId="5782251D"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782251E"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5782251F" w14:textId="77777777" w:rsidR="00472B25" w:rsidRDefault="00472B25">
            <w:pPr>
              <w:snapToGrid w:val="0"/>
              <w:jc w:val="center"/>
              <w:rPr>
                <w:rFonts w:ascii="Arial" w:hAnsi="Arial" w:cs="Arial"/>
                <w:b/>
                <w:bCs/>
              </w:rPr>
            </w:pPr>
          </w:p>
        </w:tc>
      </w:tr>
      <w:tr w:rsidR="00261FC1" w14:paraId="5782252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7822521" w14:textId="77777777" w:rsidR="00261FC1" w:rsidRDefault="00261FC1">
            <w:pPr>
              <w:pStyle w:val="fcase1ertab"/>
              <w:snapToGrid w:val="0"/>
              <w:rPr>
                <w:rFonts w:ascii="Arial" w:hAnsi="Arial" w:cs="Arial"/>
                <w:b/>
                <w:bCs/>
              </w:rPr>
            </w:pPr>
          </w:p>
          <w:p w14:paraId="57822522"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4605">
              <w:fldChar w:fldCharType="separate"/>
            </w:r>
            <w:r>
              <w:fldChar w:fldCharType="end"/>
            </w:r>
            <w:r>
              <w:rPr>
                <w:rFonts w:ascii="Arial" w:hAnsi="Arial" w:cs="Arial"/>
                <w:bCs/>
              </w:rPr>
              <w:t xml:space="preserve"> </w:t>
            </w:r>
            <w:r>
              <w:rPr>
                <w:rFonts w:ascii="Arial" w:hAnsi="Arial" w:cs="Arial"/>
              </w:rPr>
              <w:t>Entreprise adaptée</w:t>
            </w:r>
          </w:p>
          <w:p w14:paraId="57822523"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7822524"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7822525" w14:textId="77777777" w:rsidR="00261FC1" w:rsidRDefault="00261FC1">
            <w:pPr>
              <w:snapToGrid w:val="0"/>
              <w:ind w:left="170" w:right="170"/>
              <w:jc w:val="both"/>
              <w:rPr>
                <w:rFonts w:ascii="Arial" w:hAnsi="Arial" w:cs="Arial"/>
                <w:sz w:val="16"/>
                <w:szCs w:val="16"/>
              </w:rPr>
            </w:pPr>
          </w:p>
          <w:p w14:paraId="57822526"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7822527" w14:textId="77777777" w:rsidR="00261FC1" w:rsidRDefault="00261FC1">
            <w:pPr>
              <w:snapToGrid w:val="0"/>
              <w:jc w:val="both"/>
              <w:rPr>
                <w:rFonts w:ascii="Arial" w:hAnsi="Arial" w:cs="Arial"/>
                <w:b/>
                <w:bCs/>
              </w:rPr>
            </w:pPr>
          </w:p>
        </w:tc>
      </w:tr>
      <w:tr w:rsidR="00261FC1" w14:paraId="57822530"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7822529" w14:textId="77777777" w:rsidR="00261FC1" w:rsidRDefault="00261FC1">
            <w:pPr>
              <w:pStyle w:val="fcase1ertab"/>
              <w:snapToGrid w:val="0"/>
              <w:rPr>
                <w:rFonts w:ascii="Arial" w:hAnsi="Arial" w:cs="Arial"/>
                <w:b/>
                <w:bCs/>
              </w:rPr>
            </w:pPr>
          </w:p>
          <w:p w14:paraId="5782252A"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460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5782252B"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782252C" w14:textId="77777777" w:rsidR="00261FC1" w:rsidRDefault="00261FC1">
            <w:pPr>
              <w:snapToGrid w:val="0"/>
              <w:ind w:left="170" w:right="170"/>
              <w:jc w:val="both"/>
              <w:rPr>
                <w:rFonts w:ascii="Arial" w:hAnsi="Arial" w:cs="Arial"/>
                <w:b/>
                <w:bCs/>
                <w:sz w:val="16"/>
                <w:szCs w:val="16"/>
              </w:rPr>
            </w:pPr>
          </w:p>
          <w:p w14:paraId="5782252D"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5782252E"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782252F" w14:textId="77777777" w:rsidR="00261FC1" w:rsidRDefault="00261FC1">
            <w:pPr>
              <w:snapToGrid w:val="0"/>
              <w:jc w:val="both"/>
              <w:rPr>
                <w:rFonts w:ascii="Arial" w:hAnsi="Arial" w:cs="Arial"/>
                <w:b/>
                <w:bCs/>
              </w:rPr>
            </w:pPr>
          </w:p>
        </w:tc>
      </w:tr>
      <w:tr w:rsidR="00261FC1" w14:paraId="5782253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7822531" w14:textId="77777777" w:rsidR="00261FC1" w:rsidRDefault="00261FC1" w:rsidP="00224E9C">
            <w:pPr>
              <w:pStyle w:val="fcase1ertab"/>
              <w:snapToGrid w:val="0"/>
              <w:rPr>
                <w:rFonts w:ascii="Arial" w:hAnsi="Arial" w:cs="Arial"/>
                <w:b/>
                <w:bCs/>
                <w:sz w:val="18"/>
                <w:szCs w:val="18"/>
              </w:rPr>
            </w:pPr>
          </w:p>
          <w:p w14:paraId="57822532"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4605">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7822533"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57822534" w14:textId="77777777" w:rsidR="00261FC1" w:rsidRDefault="00261FC1" w:rsidP="00224E9C">
            <w:pPr>
              <w:snapToGrid w:val="0"/>
              <w:ind w:left="170" w:right="170"/>
              <w:jc w:val="both"/>
              <w:rPr>
                <w:rFonts w:ascii="Arial" w:hAnsi="Arial" w:cs="Arial"/>
                <w:b/>
                <w:bCs/>
                <w:sz w:val="16"/>
                <w:szCs w:val="16"/>
              </w:rPr>
            </w:pPr>
          </w:p>
          <w:p w14:paraId="57822535" w14:textId="77777777" w:rsidR="00261FC1" w:rsidRDefault="00261FC1" w:rsidP="00224E9C">
            <w:pPr>
              <w:snapToGrid w:val="0"/>
              <w:ind w:left="170" w:right="170"/>
              <w:jc w:val="both"/>
              <w:rPr>
                <w:rFonts w:ascii="Arial" w:hAnsi="Arial" w:cs="Arial"/>
                <w:b/>
                <w:bCs/>
                <w:sz w:val="16"/>
                <w:szCs w:val="16"/>
              </w:rPr>
            </w:pPr>
          </w:p>
          <w:p w14:paraId="57822536" w14:textId="77777777" w:rsidR="00261FC1" w:rsidRDefault="00261FC1" w:rsidP="00224E9C">
            <w:pPr>
              <w:snapToGrid w:val="0"/>
              <w:ind w:left="170" w:right="170"/>
              <w:jc w:val="both"/>
              <w:rPr>
                <w:rFonts w:ascii="Arial" w:hAnsi="Arial" w:cs="Arial"/>
                <w:b/>
                <w:bCs/>
                <w:sz w:val="16"/>
                <w:szCs w:val="16"/>
              </w:rPr>
            </w:pPr>
          </w:p>
          <w:p w14:paraId="57822537" w14:textId="77777777" w:rsidR="00261FC1" w:rsidRDefault="00261FC1" w:rsidP="00224E9C">
            <w:pPr>
              <w:snapToGrid w:val="0"/>
              <w:ind w:left="170" w:right="170"/>
              <w:jc w:val="both"/>
              <w:rPr>
                <w:rFonts w:ascii="Arial" w:hAnsi="Arial" w:cs="Arial"/>
                <w:b/>
                <w:bCs/>
                <w:sz w:val="16"/>
                <w:szCs w:val="16"/>
              </w:rPr>
            </w:pPr>
          </w:p>
          <w:p w14:paraId="57822538"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57822539" w14:textId="77777777" w:rsidR="00261FC1" w:rsidRDefault="00261FC1" w:rsidP="00224E9C">
            <w:pPr>
              <w:snapToGrid w:val="0"/>
              <w:jc w:val="both"/>
              <w:rPr>
                <w:rFonts w:ascii="Arial" w:hAnsi="Arial" w:cs="Arial"/>
                <w:b/>
                <w:bCs/>
              </w:rPr>
            </w:pPr>
          </w:p>
        </w:tc>
      </w:tr>
      <w:tr w:rsidR="00261FC1" w14:paraId="5782254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782253B" w14:textId="77777777" w:rsidR="00261FC1" w:rsidRDefault="00261FC1">
            <w:pPr>
              <w:pStyle w:val="fcase1ertab"/>
              <w:snapToGrid w:val="0"/>
              <w:rPr>
                <w:rFonts w:ascii="Arial" w:hAnsi="Arial" w:cs="Arial"/>
                <w:b/>
                <w:bCs/>
                <w:sz w:val="18"/>
                <w:szCs w:val="18"/>
              </w:rPr>
            </w:pPr>
          </w:p>
          <w:p w14:paraId="5782253C"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460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5782253D"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782253E" w14:textId="77777777" w:rsidR="00261FC1" w:rsidRDefault="00261FC1">
            <w:pPr>
              <w:snapToGrid w:val="0"/>
              <w:ind w:left="170" w:right="170"/>
              <w:jc w:val="both"/>
              <w:rPr>
                <w:rFonts w:ascii="Arial" w:hAnsi="Arial" w:cs="Arial"/>
                <w:b/>
                <w:bCs/>
                <w:sz w:val="16"/>
                <w:szCs w:val="16"/>
              </w:rPr>
            </w:pPr>
          </w:p>
          <w:p w14:paraId="5782253F" w14:textId="77777777" w:rsidR="00261FC1" w:rsidRDefault="00261FC1">
            <w:pPr>
              <w:snapToGrid w:val="0"/>
              <w:ind w:left="170" w:right="170"/>
              <w:jc w:val="both"/>
              <w:rPr>
                <w:rFonts w:ascii="Arial" w:hAnsi="Arial" w:cs="Arial"/>
                <w:b/>
                <w:bCs/>
                <w:sz w:val="16"/>
                <w:szCs w:val="16"/>
              </w:rPr>
            </w:pPr>
          </w:p>
          <w:p w14:paraId="57822540" w14:textId="77777777" w:rsidR="00261FC1" w:rsidRDefault="00261FC1">
            <w:pPr>
              <w:snapToGrid w:val="0"/>
              <w:ind w:left="170" w:right="170"/>
              <w:jc w:val="both"/>
              <w:rPr>
                <w:rFonts w:ascii="Arial" w:hAnsi="Arial" w:cs="Arial"/>
                <w:b/>
                <w:bCs/>
                <w:sz w:val="16"/>
                <w:szCs w:val="16"/>
              </w:rPr>
            </w:pPr>
          </w:p>
          <w:p w14:paraId="57822541" w14:textId="77777777" w:rsidR="00261FC1" w:rsidRDefault="00261FC1">
            <w:pPr>
              <w:snapToGrid w:val="0"/>
              <w:ind w:left="170" w:right="170"/>
              <w:jc w:val="both"/>
              <w:rPr>
                <w:rFonts w:ascii="Arial" w:hAnsi="Arial" w:cs="Arial"/>
                <w:b/>
                <w:bCs/>
                <w:sz w:val="16"/>
                <w:szCs w:val="16"/>
              </w:rPr>
            </w:pPr>
          </w:p>
          <w:p w14:paraId="57822542"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7822543" w14:textId="77777777" w:rsidR="00261FC1" w:rsidRDefault="00261FC1">
            <w:pPr>
              <w:snapToGrid w:val="0"/>
              <w:jc w:val="both"/>
              <w:rPr>
                <w:rFonts w:ascii="Arial" w:hAnsi="Arial" w:cs="Arial"/>
                <w:b/>
                <w:bCs/>
              </w:rPr>
            </w:pPr>
          </w:p>
        </w:tc>
      </w:tr>
      <w:tr w:rsidR="00E83C20" w14:paraId="5782254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7822545" w14:textId="77777777" w:rsidR="00E83C20" w:rsidRDefault="00E83C20" w:rsidP="00D4627D">
            <w:pPr>
              <w:pStyle w:val="fcase1ertab"/>
              <w:snapToGrid w:val="0"/>
              <w:rPr>
                <w:rFonts w:ascii="Arial" w:hAnsi="Arial" w:cs="Arial"/>
                <w:b/>
                <w:bCs/>
                <w:sz w:val="18"/>
                <w:szCs w:val="18"/>
              </w:rPr>
            </w:pPr>
          </w:p>
          <w:p w14:paraId="57822546"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3D4605">
              <w:rPr>
                <w:rFonts w:ascii="Arial" w:hAnsi="Arial" w:cs="Arial"/>
              </w:rPr>
            </w:r>
            <w:r w:rsidR="003D4605">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57822547"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7822548" w14:textId="77777777" w:rsidR="00E83C20" w:rsidRDefault="00E83C20" w:rsidP="00D4627D">
            <w:pPr>
              <w:snapToGrid w:val="0"/>
              <w:ind w:left="170" w:right="170"/>
              <w:jc w:val="both"/>
              <w:rPr>
                <w:rFonts w:ascii="Arial" w:hAnsi="Arial" w:cs="Arial"/>
                <w:b/>
                <w:bCs/>
                <w:sz w:val="16"/>
                <w:szCs w:val="16"/>
              </w:rPr>
            </w:pPr>
          </w:p>
          <w:p w14:paraId="57822549"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5782254A" w14:textId="77777777" w:rsidR="00E83C20" w:rsidRDefault="00E83C20" w:rsidP="00D4627D">
            <w:pPr>
              <w:snapToGrid w:val="0"/>
              <w:ind w:left="170" w:right="170"/>
              <w:jc w:val="both"/>
              <w:rPr>
                <w:rFonts w:ascii="Arial" w:hAnsi="Arial" w:cs="Arial"/>
                <w:b/>
                <w:bCs/>
                <w:sz w:val="16"/>
                <w:szCs w:val="16"/>
              </w:rPr>
            </w:pPr>
          </w:p>
          <w:p w14:paraId="5782254B" w14:textId="77777777" w:rsidR="00E83C20" w:rsidRDefault="00E83C20" w:rsidP="00D4627D">
            <w:pPr>
              <w:snapToGrid w:val="0"/>
              <w:ind w:left="170" w:right="170"/>
              <w:jc w:val="both"/>
              <w:rPr>
                <w:rFonts w:ascii="Arial" w:hAnsi="Arial" w:cs="Arial"/>
                <w:b/>
                <w:bCs/>
                <w:sz w:val="16"/>
                <w:szCs w:val="16"/>
              </w:rPr>
            </w:pPr>
          </w:p>
          <w:p w14:paraId="5782254C"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782254D" w14:textId="77777777" w:rsidR="00E83C20" w:rsidRDefault="00E83C20" w:rsidP="00D4627D">
            <w:pPr>
              <w:snapToGrid w:val="0"/>
              <w:jc w:val="both"/>
              <w:rPr>
                <w:rFonts w:ascii="Arial" w:hAnsi="Arial" w:cs="Arial"/>
                <w:b/>
                <w:bCs/>
              </w:rPr>
            </w:pPr>
          </w:p>
        </w:tc>
      </w:tr>
    </w:tbl>
    <w:p w14:paraId="5782254F" w14:textId="77777777" w:rsidR="00261FC1" w:rsidRDefault="00261FC1" w:rsidP="00D21AD8">
      <w:pPr>
        <w:tabs>
          <w:tab w:val="left" w:pos="-142"/>
          <w:tab w:val="left" w:pos="4111"/>
        </w:tabs>
        <w:rPr>
          <w:rFonts w:ascii="Arial" w:hAnsi="Arial" w:cs="Arial"/>
          <w:b/>
          <w:bCs/>
          <w:sz w:val="22"/>
          <w:szCs w:val="22"/>
        </w:rPr>
      </w:pPr>
    </w:p>
    <w:p w14:paraId="57822550"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7822552" w14:textId="77777777" w:rsidTr="005C765E">
        <w:tc>
          <w:tcPr>
            <w:tcW w:w="10344" w:type="dxa"/>
            <w:shd w:val="clear" w:color="auto" w:fill="66CCFF"/>
          </w:tcPr>
          <w:p w14:paraId="57822551"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57822553" w14:textId="77777777" w:rsidR="00D21AD8" w:rsidRDefault="00D21AD8" w:rsidP="00D21AD8">
      <w:pPr>
        <w:tabs>
          <w:tab w:val="left" w:pos="-142"/>
          <w:tab w:val="left" w:pos="4111"/>
        </w:tabs>
        <w:rPr>
          <w:rFonts w:ascii="Arial" w:hAnsi="Arial" w:cs="Arial"/>
          <w:b/>
          <w:bCs/>
          <w:sz w:val="22"/>
          <w:szCs w:val="22"/>
        </w:rPr>
      </w:pPr>
    </w:p>
    <w:p w14:paraId="57822554"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7822555"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5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57"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58" w14:textId="77777777" w:rsidR="002611DA" w:rsidRDefault="002611DA">
      <w:pPr>
        <w:suppressAutoHyphens w:val="0"/>
        <w:rPr>
          <w:rFonts w:ascii="Arial" w:hAnsi="Arial" w:cs="Arial"/>
        </w:rPr>
      </w:pPr>
      <w:r>
        <w:rPr>
          <w:rFonts w:ascii="Arial" w:hAnsi="Arial" w:cs="Arial"/>
        </w:rPr>
        <w:br w:type="page"/>
      </w:r>
    </w:p>
    <w:p w14:paraId="57822559"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782255B" w14:textId="77777777" w:rsidTr="00261FC1">
        <w:tc>
          <w:tcPr>
            <w:tcW w:w="10331" w:type="dxa"/>
            <w:shd w:val="clear" w:color="auto" w:fill="66CCFF"/>
          </w:tcPr>
          <w:p w14:paraId="5782255A"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5782255C"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782255D"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5782255E"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5F"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60"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61" w14:textId="77777777" w:rsidR="00C56C9E" w:rsidRDefault="00C56C9E">
      <w:pPr>
        <w:pStyle w:val="En-tte"/>
        <w:tabs>
          <w:tab w:val="clear" w:pos="4536"/>
          <w:tab w:val="clear" w:pos="9072"/>
          <w:tab w:val="left" w:pos="0"/>
          <w:tab w:val="left" w:pos="2160"/>
        </w:tabs>
        <w:rPr>
          <w:rFonts w:ascii="Arial" w:hAnsi="Arial" w:cs="Arial"/>
          <w:b/>
          <w:bCs/>
        </w:rPr>
      </w:pPr>
    </w:p>
    <w:p w14:paraId="57822562"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5782256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782256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782256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782256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782256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782256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782256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782256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5782256A" w14:textId="77777777" w:rsidR="00472B25" w:rsidRDefault="00472B25">
            <w:pPr>
              <w:tabs>
                <w:tab w:val="left" w:pos="864"/>
              </w:tabs>
              <w:snapToGrid w:val="0"/>
              <w:spacing w:before="120" w:after="120"/>
              <w:rPr>
                <w:rFonts w:ascii="Arial" w:hAnsi="Arial" w:cs="Arial"/>
                <w:sz w:val="16"/>
                <w:szCs w:val="16"/>
              </w:rPr>
            </w:pPr>
          </w:p>
          <w:p w14:paraId="5782256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782256C"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782256D" w14:textId="77777777" w:rsidR="00472B25" w:rsidRDefault="00472B25">
            <w:pPr>
              <w:tabs>
                <w:tab w:val="left" w:pos="864"/>
              </w:tabs>
              <w:snapToGrid w:val="0"/>
              <w:spacing w:before="120" w:after="120"/>
              <w:jc w:val="right"/>
              <w:rPr>
                <w:rFonts w:ascii="Arial" w:hAnsi="Arial" w:cs="Arial"/>
                <w:sz w:val="16"/>
                <w:szCs w:val="16"/>
              </w:rPr>
            </w:pPr>
          </w:p>
        </w:tc>
      </w:tr>
      <w:tr w:rsidR="00472B25" w14:paraId="57822576" w14:textId="77777777">
        <w:trPr>
          <w:trHeight w:val="737"/>
        </w:trPr>
        <w:tc>
          <w:tcPr>
            <w:tcW w:w="2566" w:type="dxa"/>
            <w:tcBorders>
              <w:left w:val="single" w:sz="8" w:space="0" w:color="000000"/>
              <w:bottom w:val="single" w:sz="8" w:space="0" w:color="000000"/>
            </w:tcBorders>
            <w:shd w:val="clear" w:color="auto" w:fill="auto"/>
          </w:tcPr>
          <w:p w14:paraId="5782256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7822570" w14:textId="77777777" w:rsidR="00472B25" w:rsidRDefault="00472B25">
            <w:pPr>
              <w:tabs>
                <w:tab w:val="left" w:pos="864"/>
              </w:tabs>
              <w:snapToGrid w:val="0"/>
              <w:spacing w:before="120" w:after="120"/>
              <w:rPr>
                <w:rFonts w:ascii="Arial" w:hAnsi="Arial" w:cs="Arial"/>
                <w:sz w:val="16"/>
                <w:szCs w:val="16"/>
              </w:rPr>
            </w:pPr>
          </w:p>
          <w:p w14:paraId="5782257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7822572" w14:textId="77777777" w:rsidR="00472B25" w:rsidRDefault="00472B25">
            <w:pPr>
              <w:tabs>
                <w:tab w:val="left" w:pos="864"/>
              </w:tabs>
              <w:snapToGrid w:val="0"/>
              <w:spacing w:before="120" w:after="120"/>
              <w:jc w:val="right"/>
              <w:rPr>
                <w:rFonts w:ascii="Arial" w:hAnsi="Arial" w:cs="Arial"/>
                <w:sz w:val="16"/>
                <w:szCs w:val="16"/>
              </w:rPr>
            </w:pPr>
          </w:p>
          <w:p w14:paraId="5782257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7822574" w14:textId="77777777" w:rsidR="00472B25" w:rsidRDefault="00472B25">
            <w:pPr>
              <w:tabs>
                <w:tab w:val="left" w:pos="864"/>
              </w:tabs>
              <w:snapToGrid w:val="0"/>
              <w:spacing w:before="120" w:after="120"/>
              <w:jc w:val="right"/>
              <w:rPr>
                <w:rFonts w:ascii="Arial" w:hAnsi="Arial" w:cs="Arial"/>
                <w:sz w:val="16"/>
                <w:szCs w:val="16"/>
              </w:rPr>
            </w:pPr>
          </w:p>
          <w:p w14:paraId="5782257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7822577" w14:textId="77777777" w:rsidR="00472B25" w:rsidRDefault="00472B25">
      <w:pPr>
        <w:tabs>
          <w:tab w:val="left" w:pos="864"/>
        </w:tabs>
        <w:jc w:val="both"/>
        <w:rPr>
          <w:rFonts w:ascii="Arial" w:hAnsi="Arial" w:cs="Arial"/>
        </w:rPr>
      </w:pPr>
    </w:p>
    <w:p w14:paraId="57822578" w14:textId="77777777" w:rsidR="00E657EE" w:rsidRDefault="00E657EE">
      <w:pPr>
        <w:tabs>
          <w:tab w:val="left" w:pos="864"/>
        </w:tabs>
        <w:jc w:val="both"/>
        <w:rPr>
          <w:rFonts w:ascii="Arial" w:hAnsi="Arial" w:cs="Arial"/>
        </w:rPr>
      </w:pPr>
    </w:p>
    <w:p w14:paraId="57822579"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5782257A"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5782257B"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3D4605">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3D4605">
        <w:fldChar w:fldCharType="separate"/>
      </w:r>
      <w:r>
        <w:fldChar w:fldCharType="end"/>
      </w:r>
      <w:r>
        <w:t xml:space="preserve">  </w:t>
      </w:r>
    </w:p>
    <w:p w14:paraId="5782257C"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5782257D"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782257F" w14:textId="77777777" w:rsidTr="00224E9C">
        <w:tc>
          <w:tcPr>
            <w:tcW w:w="10331" w:type="dxa"/>
            <w:shd w:val="clear" w:color="auto" w:fill="66CCFF"/>
          </w:tcPr>
          <w:p w14:paraId="5782257E"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57822580"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7822581"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57822582"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83"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84"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8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86" w14:textId="77777777" w:rsidR="00614607" w:rsidRDefault="00614607">
      <w:pPr>
        <w:pStyle w:val="En-tte"/>
        <w:tabs>
          <w:tab w:val="clear" w:pos="4536"/>
          <w:tab w:val="clear" w:pos="9072"/>
          <w:tab w:val="left" w:pos="864"/>
        </w:tabs>
        <w:rPr>
          <w:rFonts w:ascii="Arial" w:hAnsi="Arial" w:cs="Arial"/>
        </w:rPr>
      </w:pPr>
    </w:p>
    <w:p w14:paraId="57822587"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7822589" w14:textId="77777777">
        <w:tc>
          <w:tcPr>
            <w:tcW w:w="10331" w:type="dxa"/>
            <w:shd w:val="clear" w:color="auto" w:fill="66CCFF"/>
          </w:tcPr>
          <w:p w14:paraId="57822588"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5782258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5782258B" w14:textId="77777777" w:rsidR="00472B25" w:rsidRDefault="00472B25">
      <w:pPr>
        <w:tabs>
          <w:tab w:val="left" w:pos="576"/>
        </w:tabs>
        <w:rPr>
          <w:rFonts w:ascii="Arial" w:hAnsi="Arial" w:cs="Arial"/>
          <w:iCs/>
        </w:rPr>
      </w:pPr>
    </w:p>
    <w:p w14:paraId="5782258C" w14:textId="77777777" w:rsidR="00472B25" w:rsidRDefault="00472B25">
      <w:pPr>
        <w:tabs>
          <w:tab w:val="left" w:pos="576"/>
        </w:tabs>
        <w:jc w:val="both"/>
        <w:rPr>
          <w:rFonts w:ascii="Arial" w:hAnsi="Arial" w:cs="Arial"/>
          <w:i/>
          <w:iCs/>
          <w:sz w:val="18"/>
          <w:szCs w:val="18"/>
        </w:rPr>
      </w:pPr>
      <w:r>
        <w:rPr>
          <w:rFonts w:ascii="Arial" w:hAnsi="Arial" w:cs="Arial"/>
          <w:iCs/>
        </w:rPr>
        <w:lastRenderedPageBreak/>
        <w:t xml:space="preserve">Désignation du (des) opérateur(s) : </w:t>
      </w:r>
    </w:p>
    <w:p w14:paraId="5782258D"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5782258E" w14:textId="77777777" w:rsidR="00472B25" w:rsidRDefault="00472B25">
      <w:pPr>
        <w:pStyle w:val="En-tte"/>
        <w:tabs>
          <w:tab w:val="clear" w:pos="4536"/>
          <w:tab w:val="clear" w:pos="9072"/>
          <w:tab w:val="left" w:pos="864"/>
        </w:tabs>
        <w:rPr>
          <w:rFonts w:ascii="Arial" w:hAnsi="Arial" w:cs="Arial"/>
        </w:rPr>
      </w:pPr>
    </w:p>
    <w:p w14:paraId="5782258F" w14:textId="77777777" w:rsidR="006A5F71" w:rsidRDefault="006A5F71">
      <w:pPr>
        <w:pStyle w:val="En-tte"/>
        <w:tabs>
          <w:tab w:val="clear" w:pos="4536"/>
          <w:tab w:val="clear" w:pos="9072"/>
          <w:tab w:val="left" w:pos="864"/>
        </w:tabs>
        <w:rPr>
          <w:rFonts w:ascii="Arial" w:hAnsi="Arial" w:cs="Arial"/>
        </w:rPr>
      </w:pPr>
    </w:p>
    <w:p w14:paraId="57822590" w14:textId="77777777" w:rsidR="002611DA" w:rsidRDefault="002611DA">
      <w:pPr>
        <w:suppressAutoHyphens w:val="0"/>
        <w:rPr>
          <w:rFonts w:ascii="Arial" w:hAnsi="Arial" w:cs="Arial"/>
        </w:rPr>
      </w:pPr>
      <w:r>
        <w:rPr>
          <w:rFonts w:ascii="Arial" w:hAnsi="Arial" w:cs="Arial"/>
        </w:rPr>
        <w:br w:type="page"/>
      </w:r>
    </w:p>
    <w:p w14:paraId="57822591"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7822593" w14:textId="77777777">
        <w:tc>
          <w:tcPr>
            <w:tcW w:w="10331" w:type="dxa"/>
            <w:shd w:val="clear" w:color="auto" w:fill="66CCFF"/>
          </w:tcPr>
          <w:p w14:paraId="57822592"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57822594" w14:textId="77777777" w:rsidR="00472B25" w:rsidRDefault="00472B25">
      <w:pPr>
        <w:tabs>
          <w:tab w:val="left" w:pos="426"/>
        </w:tabs>
        <w:jc w:val="both"/>
        <w:rPr>
          <w:rFonts w:ascii="Arial" w:hAnsi="Arial" w:cs="Arial"/>
          <w:spacing w:val="-10"/>
        </w:rPr>
      </w:pPr>
    </w:p>
    <w:p w14:paraId="57822595" w14:textId="77777777" w:rsidR="00472B25" w:rsidRDefault="00472B25">
      <w:pPr>
        <w:tabs>
          <w:tab w:val="left" w:pos="426"/>
        </w:tabs>
        <w:jc w:val="both"/>
        <w:rPr>
          <w:rFonts w:ascii="Arial" w:hAnsi="Arial" w:cs="Arial"/>
          <w:spacing w:val="-10"/>
        </w:rPr>
      </w:pPr>
    </w:p>
    <w:p w14:paraId="57822596"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57822597" w14:textId="77777777" w:rsidR="00472B25" w:rsidRDefault="00472B25">
      <w:pPr>
        <w:tabs>
          <w:tab w:val="left" w:pos="426"/>
        </w:tabs>
        <w:jc w:val="both"/>
        <w:rPr>
          <w:rFonts w:ascii="Arial" w:hAnsi="Arial" w:cs="Arial"/>
          <w:spacing w:val="-10"/>
        </w:rPr>
      </w:pPr>
    </w:p>
    <w:p w14:paraId="57822598" w14:textId="77777777" w:rsidR="0013398C" w:rsidRDefault="0013398C">
      <w:pPr>
        <w:tabs>
          <w:tab w:val="left" w:pos="426"/>
        </w:tabs>
        <w:jc w:val="both"/>
        <w:rPr>
          <w:rFonts w:ascii="Arial" w:hAnsi="Arial" w:cs="Arial"/>
          <w:spacing w:val="-10"/>
        </w:rPr>
      </w:pPr>
    </w:p>
    <w:p w14:paraId="57822599" w14:textId="77777777" w:rsidR="00472B25" w:rsidRDefault="00472B25">
      <w:pPr>
        <w:tabs>
          <w:tab w:val="left" w:pos="426"/>
        </w:tabs>
        <w:jc w:val="both"/>
        <w:rPr>
          <w:rFonts w:ascii="Arial" w:hAnsi="Arial" w:cs="Arial"/>
          <w:spacing w:val="-10"/>
        </w:rPr>
      </w:pPr>
    </w:p>
    <w:p w14:paraId="5782259A" w14:textId="77777777" w:rsidR="00472B25" w:rsidRDefault="00472B25">
      <w:pPr>
        <w:tabs>
          <w:tab w:val="left" w:pos="426"/>
        </w:tabs>
        <w:jc w:val="both"/>
        <w:rPr>
          <w:rFonts w:ascii="Arial" w:hAnsi="Arial" w:cs="Arial"/>
          <w:spacing w:val="-10"/>
        </w:rPr>
      </w:pPr>
    </w:p>
    <w:p w14:paraId="5782259B"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5782259C" w14:textId="77777777" w:rsidR="00472B25" w:rsidRPr="0013398C" w:rsidRDefault="00472B25">
      <w:pPr>
        <w:tabs>
          <w:tab w:val="left" w:pos="426"/>
        </w:tabs>
        <w:jc w:val="both"/>
        <w:rPr>
          <w:rFonts w:ascii="Arial" w:hAnsi="Arial" w:cs="Arial"/>
          <w:spacing w:val="-10"/>
          <w:sz w:val="22"/>
          <w:szCs w:val="22"/>
        </w:rPr>
      </w:pPr>
    </w:p>
    <w:p w14:paraId="5782259D" w14:textId="77777777" w:rsidR="00472B25" w:rsidRDefault="00472B25">
      <w:pPr>
        <w:tabs>
          <w:tab w:val="left" w:pos="576"/>
        </w:tabs>
        <w:rPr>
          <w:rFonts w:ascii="Arial" w:hAnsi="Arial" w:cs="Arial"/>
        </w:rPr>
      </w:pPr>
    </w:p>
    <w:p w14:paraId="5782259E" w14:textId="77777777" w:rsidR="00472B25" w:rsidRDefault="00472B25">
      <w:pPr>
        <w:jc w:val="both"/>
        <w:rPr>
          <w:rFonts w:ascii="Arial" w:hAnsi="Arial" w:cs="Arial"/>
        </w:rPr>
      </w:pPr>
    </w:p>
    <w:p w14:paraId="5782259F" w14:textId="77777777" w:rsidR="00B80B6A" w:rsidRDefault="00B80B6A">
      <w:pPr>
        <w:jc w:val="both"/>
        <w:rPr>
          <w:rFonts w:ascii="Arial" w:hAnsi="Arial" w:cs="Arial"/>
        </w:rPr>
      </w:pPr>
    </w:p>
    <w:p w14:paraId="578225A0" w14:textId="77777777" w:rsidR="00B80B6A" w:rsidRDefault="00B80B6A">
      <w:pPr>
        <w:jc w:val="both"/>
        <w:rPr>
          <w:rFonts w:ascii="Arial" w:hAnsi="Arial" w:cs="Arial"/>
        </w:rPr>
      </w:pPr>
    </w:p>
    <w:p w14:paraId="578225A1" w14:textId="77777777" w:rsidR="00B80B6A" w:rsidRDefault="00B80B6A">
      <w:pPr>
        <w:jc w:val="both"/>
        <w:rPr>
          <w:rFonts w:ascii="Arial" w:hAnsi="Arial" w:cs="Arial"/>
        </w:rPr>
      </w:pPr>
    </w:p>
    <w:p w14:paraId="578225A2" w14:textId="77777777" w:rsidR="00B80B6A" w:rsidRDefault="00B80B6A">
      <w:pPr>
        <w:jc w:val="both"/>
        <w:rPr>
          <w:rFonts w:ascii="Arial" w:hAnsi="Arial" w:cs="Arial"/>
        </w:rPr>
      </w:pPr>
    </w:p>
    <w:p w14:paraId="578225A3" w14:textId="77777777" w:rsidR="00B80B6A" w:rsidRDefault="00B80B6A">
      <w:pPr>
        <w:jc w:val="both"/>
        <w:rPr>
          <w:rFonts w:ascii="Arial" w:hAnsi="Arial" w:cs="Arial"/>
        </w:rPr>
      </w:pPr>
    </w:p>
    <w:p w14:paraId="578225A4" w14:textId="77777777" w:rsidR="00B80B6A" w:rsidRDefault="00B80B6A">
      <w:pPr>
        <w:jc w:val="both"/>
        <w:rPr>
          <w:rFonts w:ascii="Arial" w:hAnsi="Arial" w:cs="Arial"/>
        </w:rPr>
      </w:pPr>
    </w:p>
    <w:p w14:paraId="578225A5" w14:textId="77777777" w:rsidR="00B80B6A" w:rsidRDefault="00B80B6A">
      <w:pPr>
        <w:jc w:val="both"/>
        <w:rPr>
          <w:rFonts w:ascii="Arial" w:hAnsi="Arial" w:cs="Arial"/>
        </w:rPr>
      </w:pPr>
    </w:p>
    <w:p w14:paraId="578225A6" w14:textId="77777777" w:rsidR="00B80B6A" w:rsidRDefault="00B80B6A">
      <w:pPr>
        <w:jc w:val="both"/>
        <w:rPr>
          <w:rFonts w:ascii="Arial" w:hAnsi="Arial" w:cs="Arial"/>
        </w:rPr>
      </w:pPr>
    </w:p>
    <w:p w14:paraId="578225A7" w14:textId="77777777" w:rsidR="00B80B6A" w:rsidRDefault="00B80B6A">
      <w:pPr>
        <w:jc w:val="both"/>
        <w:rPr>
          <w:rFonts w:ascii="Arial" w:hAnsi="Arial" w:cs="Arial"/>
        </w:rPr>
      </w:pPr>
    </w:p>
    <w:p w14:paraId="578225A8" w14:textId="77777777" w:rsidR="00B80B6A" w:rsidRDefault="00B80B6A">
      <w:pPr>
        <w:jc w:val="both"/>
        <w:rPr>
          <w:rFonts w:ascii="Arial" w:hAnsi="Arial" w:cs="Arial"/>
        </w:rPr>
      </w:pPr>
    </w:p>
    <w:p w14:paraId="578225A9" w14:textId="77777777" w:rsidR="00B80B6A" w:rsidRDefault="00B80B6A">
      <w:pPr>
        <w:jc w:val="both"/>
        <w:rPr>
          <w:rFonts w:ascii="Arial" w:hAnsi="Arial" w:cs="Arial"/>
        </w:rPr>
      </w:pPr>
    </w:p>
    <w:p w14:paraId="578225AA" w14:textId="77777777" w:rsidR="00B80B6A" w:rsidRDefault="00B80B6A">
      <w:pPr>
        <w:jc w:val="both"/>
        <w:rPr>
          <w:rFonts w:ascii="Arial" w:hAnsi="Arial" w:cs="Arial"/>
        </w:rPr>
      </w:pPr>
    </w:p>
    <w:p w14:paraId="578225AB" w14:textId="77777777" w:rsidR="00B80B6A" w:rsidRDefault="00B80B6A">
      <w:pPr>
        <w:jc w:val="both"/>
        <w:rPr>
          <w:rFonts w:ascii="Arial" w:hAnsi="Arial" w:cs="Arial"/>
        </w:rPr>
      </w:pPr>
    </w:p>
    <w:p w14:paraId="578225AC" w14:textId="77777777" w:rsidR="00B80B6A" w:rsidRDefault="00B80B6A">
      <w:pPr>
        <w:jc w:val="both"/>
        <w:rPr>
          <w:rFonts w:ascii="Arial" w:hAnsi="Arial" w:cs="Arial"/>
        </w:rPr>
      </w:pPr>
    </w:p>
    <w:p w14:paraId="578225AD" w14:textId="77777777" w:rsidR="00B80B6A" w:rsidRDefault="00B80B6A">
      <w:pPr>
        <w:jc w:val="both"/>
        <w:rPr>
          <w:rFonts w:ascii="Arial" w:hAnsi="Arial" w:cs="Arial"/>
        </w:rPr>
      </w:pPr>
    </w:p>
    <w:p w14:paraId="578225AE" w14:textId="77777777" w:rsidR="00B80B6A" w:rsidRDefault="00B80B6A">
      <w:pPr>
        <w:jc w:val="both"/>
        <w:rPr>
          <w:rFonts w:ascii="Arial" w:hAnsi="Arial" w:cs="Arial"/>
        </w:rPr>
      </w:pPr>
    </w:p>
    <w:p w14:paraId="578225AF" w14:textId="77777777" w:rsidR="00B80B6A" w:rsidRDefault="00B80B6A">
      <w:pPr>
        <w:jc w:val="both"/>
        <w:rPr>
          <w:rFonts w:ascii="Arial" w:hAnsi="Arial" w:cs="Arial"/>
        </w:rPr>
      </w:pPr>
    </w:p>
    <w:p w14:paraId="578225B0" w14:textId="77777777" w:rsidR="00B71E45" w:rsidRDefault="00B71E45">
      <w:pPr>
        <w:jc w:val="both"/>
        <w:rPr>
          <w:rFonts w:ascii="Arial" w:hAnsi="Arial" w:cs="Arial"/>
        </w:rPr>
      </w:pPr>
    </w:p>
    <w:p w14:paraId="578225B1" w14:textId="77777777" w:rsidR="00B71E45" w:rsidRDefault="00B71E45">
      <w:pPr>
        <w:jc w:val="both"/>
        <w:rPr>
          <w:rFonts w:ascii="Arial" w:hAnsi="Arial" w:cs="Arial"/>
        </w:rPr>
      </w:pPr>
    </w:p>
    <w:p w14:paraId="578225B2" w14:textId="77777777" w:rsidR="00B71E45" w:rsidRDefault="00B71E45">
      <w:pPr>
        <w:jc w:val="both"/>
        <w:rPr>
          <w:rFonts w:ascii="Arial" w:hAnsi="Arial" w:cs="Arial"/>
        </w:rPr>
      </w:pPr>
    </w:p>
    <w:p w14:paraId="578225B3" w14:textId="77777777" w:rsidR="00B71E45" w:rsidRDefault="00B71E45">
      <w:pPr>
        <w:jc w:val="both"/>
        <w:rPr>
          <w:rFonts w:ascii="Arial" w:hAnsi="Arial" w:cs="Arial"/>
        </w:rPr>
      </w:pPr>
    </w:p>
    <w:p w14:paraId="578225B4" w14:textId="77777777" w:rsidR="00B80B6A" w:rsidRDefault="00B80B6A">
      <w:pPr>
        <w:jc w:val="both"/>
        <w:rPr>
          <w:rFonts w:ascii="Arial" w:hAnsi="Arial" w:cs="Arial"/>
        </w:rPr>
      </w:pPr>
    </w:p>
    <w:p w14:paraId="578225B5" w14:textId="77777777" w:rsidR="00B71E45" w:rsidRDefault="00B71E45">
      <w:pPr>
        <w:jc w:val="both"/>
        <w:rPr>
          <w:rFonts w:ascii="Arial" w:hAnsi="Arial" w:cs="Arial"/>
        </w:rPr>
      </w:pPr>
    </w:p>
    <w:p w14:paraId="578225B6" w14:textId="77777777" w:rsidR="00B71E45" w:rsidRDefault="00B71E45">
      <w:pPr>
        <w:jc w:val="both"/>
        <w:rPr>
          <w:rFonts w:ascii="Arial" w:hAnsi="Arial" w:cs="Arial"/>
        </w:rPr>
      </w:pPr>
    </w:p>
    <w:p w14:paraId="578225B7" w14:textId="77777777" w:rsidR="00B71E45" w:rsidRDefault="00B71E45">
      <w:pPr>
        <w:jc w:val="both"/>
        <w:rPr>
          <w:rFonts w:ascii="Arial" w:hAnsi="Arial" w:cs="Arial"/>
        </w:rPr>
      </w:pPr>
    </w:p>
    <w:p w14:paraId="578225B8" w14:textId="77777777" w:rsidR="00B71E45" w:rsidRDefault="00B71E45">
      <w:pPr>
        <w:jc w:val="both"/>
        <w:rPr>
          <w:rFonts w:ascii="Arial" w:hAnsi="Arial" w:cs="Arial"/>
        </w:rPr>
      </w:pPr>
    </w:p>
    <w:p w14:paraId="578225B9" w14:textId="77777777" w:rsidR="00B71E45" w:rsidRDefault="00B71E45">
      <w:pPr>
        <w:jc w:val="both"/>
        <w:rPr>
          <w:rFonts w:ascii="Arial" w:hAnsi="Arial" w:cs="Arial"/>
        </w:rPr>
      </w:pPr>
    </w:p>
    <w:p w14:paraId="578225BA" w14:textId="77777777" w:rsidR="00B71E45" w:rsidRDefault="00B71E45">
      <w:pPr>
        <w:jc w:val="both"/>
        <w:rPr>
          <w:rFonts w:ascii="Arial" w:hAnsi="Arial" w:cs="Arial"/>
        </w:rPr>
      </w:pPr>
    </w:p>
    <w:p w14:paraId="578225BB" w14:textId="77777777" w:rsidR="00B71E45" w:rsidRDefault="00B71E45">
      <w:pPr>
        <w:jc w:val="both"/>
        <w:rPr>
          <w:rFonts w:ascii="Arial" w:hAnsi="Arial" w:cs="Arial"/>
        </w:rPr>
      </w:pPr>
    </w:p>
    <w:p w14:paraId="578225BC" w14:textId="77777777" w:rsidR="00B71E45" w:rsidRDefault="00B71E45">
      <w:pPr>
        <w:jc w:val="both"/>
        <w:rPr>
          <w:rFonts w:ascii="Arial" w:hAnsi="Arial" w:cs="Arial"/>
        </w:rPr>
      </w:pPr>
    </w:p>
    <w:p w14:paraId="578225BD" w14:textId="77777777" w:rsidR="00B71E45" w:rsidRDefault="00B71E45">
      <w:pPr>
        <w:jc w:val="both"/>
        <w:rPr>
          <w:rFonts w:ascii="Arial" w:hAnsi="Arial" w:cs="Arial"/>
        </w:rPr>
      </w:pPr>
    </w:p>
    <w:p w14:paraId="578225BE" w14:textId="77777777" w:rsidR="00B71E45" w:rsidRDefault="00B71E45">
      <w:pPr>
        <w:jc w:val="both"/>
        <w:rPr>
          <w:rFonts w:ascii="Arial" w:hAnsi="Arial" w:cs="Arial"/>
        </w:rPr>
      </w:pPr>
    </w:p>
    <w:p w14:paraId="578225BF" w14:textId="77777777" w:rsidR="00B71E45" w:rsidRDefault="00B71E45">
      <w:pPr>
        <w:jc w:val="both"/>
        <w:rPr>
          <w:rFonts w:ascii="Arial" w:hAnsi="Arial" w:cs="Arial"/>
        </w:rPr>
      </w:pPr>
    </w:p>
    <w:p w14:paraId="578225C0" w14:textId="77777777" w:rsidR="00B71E45" w:rsidRDefault="00B71E45">
      <w:pPr>
        <w:jc w:val="both"/>
        <w:rPr>
          <w:rFonts w:ascii="Arial" w:hAnsi="Arial" w:cs="Arial"/>
        </w:rPr>
      </w:pPr>
    </w:p>
    <w:p w14:paraId="578225C1" w14:textId="77777777" w:rsidR="00B71E45" w:rsidRDefault="00B71E45">
      <w:pPr>
        <w:jc w:val="both"/>
        <w:rPr>
          <w:rFonts w:ascii="Arial" w:hAnsi="Arial" w:cs="Arial"/>
        </w:rPr>
      </w:pPr>
    </w:p>
    <w:p w14:paraId="578225C2" w14:textId="77777777" w:rsidR="00B71E45" w:rsidRDefault="00B71E45">
      <w:pPr>
        <w:jc w:val="both"/>
        <w:rPr>
          <w:rFonts w:ascii="Arial" w:hAnsi="Arial" w:cs="Arial"/>
        </w:rPr>
      </w:pPr>
    </w:p>
    <w:p w14:paraId="578225C3" w14:textId="77777777" w:rsidR="00B71E45" w:rsidRDefault="00B71E45">
      <w:pPr>
        <w:jc w:val="both"/>
        <w:rPr>
          <w:rFonts w:ascii="Arial" w:hAnsi="Arial" w:cs="Arial"/>
        </w:rPr>
      </w:pPr>
    </w:p>
    <w:p w14:paraId="578225C4" w14:textId="77777777" w:rsidR="00B71E45" w:rsidRDefault="00B71E45">
      <w:pPr>
        <w:jc w:val="both"/>
        <w:rPr>
          <w:rFonts w:ascii="Arial" w:hAnsi="Arial" w:cs="Arial"/>
        </w:rPr>
      </w:pPr>
    </w:p>
    <w:p w14:paraId="578225C5" w14:textId="77777777" w:rsidR="00B71E45" w:rsidRDefault="00B71E45">
      <w:pPr>
        <w:jc w:val="both"/>
        <w:rPr>
          <w:rFonts w:ascii="Arial" w:hAnsi="Arial" w:cs="Arial"/>
        </w:rPr>
      </w:pPr>
    </w:p>
    <w:p w14:paraId="578225C6" w14:textId="77777777" w:rsidR="00B71E45" w:rsidRDefault="00B71E45">
      <w:pPr>
        <w:jc w:val="both"/>
        <w:rPr>
          <w:rFonts w:ascii="Arial" w:hAnsi="Arial" w:cs="Arial"/>
        </w:rPr>
      </w:pPr>
    </w:p>
    <w:p w14:paraId="578225C7" w14:textId="77777777" w:rsidR="00B71E45" w:rsidRDefault="00B71E45">
      <w:pPr>
        <w:jc w:val="both"/>
        <w:rPr>
          <w:rFonts w:ascii="Arial" w:hAnsi="Arial" w:cs="Arial"/>
        </w:rPr>
      </w:pPr>
    </w:p>
    <w:p w14:paraId="578225C8" w14:textId="77777777" w:rsidR="00B71E45" w:rsidRDefault="00B71E45">
      <w:pPr>
        <w:jc w:val="both"/>
        <w:rPr>
          <w:rFonts w:ascii="Arial" w:hAnsi="Arial" w:cs="Arial"/>
        </w:rPr>
      </w:pPr>
    </w:p>
    <w:p w14:paraId="578225C9" w14:textId="77777777" w:rsidR="00B71E45" w:rsidRDefault="00B71E45">
      <w:pPr>
        <w:jc w:val="both"/>
        <w:rPr>
          <w:rFonts w:ascii="Arial" w:hAnsi="Arial" w:cs="Arial"/>
        </w:rPr>
      </w:pPr>
    </w:p>
    <w:p w14:paraId="578225CA" w14:textId="77777777" w:rsidR="00B71E45" w:rsidRDefault="00B71E45">
      <w:pPr>
        <w:jc w:val="both"/>
        <w:rPr>
          <w:rFonts w:ascii="Arial" w:hAnsi="Arial" w:cs="Arial"/>
        </w:rPr>
      </w:pPr>
    </w:p>
    <w:p w14:paraId="578225CB" w14:textId="77777777" w:rsidR="00B71E45" w:rsidRDefault="00B71E45">
      <w:pPr>
        <w:jc w:val="both"/>
        <w:rPr>
          <w:rFonts w:ascii="Arial" w:hAnsi="Arial" w:cs="Arial"/>
        </w:rPr>
      </w:pPr>
    </w:p>
    <w:p w14:paraId="578225CC" w14:textId="77777777" w:rsidR="00B71E45" w:rsidRDefault="00B71E45">
      <w:pPr>
        <w:jc w:val="both"/>
        <w:rPr>
          <w:rFonts w:ascii="Arial" w:hAnsi="Arial" w:cs="Arial"/>
        </w:rPr>
      </w:pPr>
    </w:p>
    <w:p w14:paraId="578225CD"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225D2" w14:textId="77777777" w:rsidR="005C6314" w:rsidRDefault="005C6314">
      <w:r>
        <w:separator/>
      </w:r>
    </w:p>
  </w:endnote>
  <w:endnote w:type="continuationSeparator" w:id="0">
    <w:p w14:paraId="578225D3"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78225DA" w14:textId="77777777">
      <w:trPr>
        <w:tblHeader/>
      </w:trPr>
      <w:tc>
        <w:tcPr>
          <w:tcW w:w="3513" w:type="dxa"/>
          <w:shd w:val="clear" w:color="auto" w:fill="66CCFF"/>
        </w:tcPr>
        <w:p w14:paraId="578225D4"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2BCAE5E3" w14:textId="77777777" w:rsidR="00474E0F" w:rsidRPr="00474E0F" w:rsidRDefault="00474E0F" w:rsidP="00474E0F">
          <w:pPr>
            <w:shd w:val="clear" w:color="auto" w:fill="66CCFF"/>
            <w:snapToGrid w:val="0"/>
            <w:jc w:val="center"/>
            <w:rPr>
              <w:rFonts w:ascii="Arial" w:hAnsi="Arial" w:cs="Arial"/>
              <w:b/>
              <w:i/>
              <w:iCs/>
              <w:sz w:val="18"/>
              <w:szCs w:val="18"/>
            </w:rPr>
          </w:pPr>
          <w:r w:rsidRPr="00474E0F">
            <w:rPr>
              <w:rFonts w:ascii="Arial" w:hAnsi="Arial" w:cs="Arial"/>
              <w:b/>
              <w:i/>
              <w:iCs/>
              <w:sz w:val="18"/>
              <w:szCs w:val="18"/>
            </w:rPr>
            <w:t xml:space="preserve">EFS Auvergne-Rhône-Alpes </w:t>
          </w:r>
        </w:p>
        <w:p w14:paraId="578225D5" w14:textId="09FE4A84" w:rsidR="00472B25" w:rsidRPr="00066897" w:rsidRDefault="00474E0F" w:rsidP="00474E0F">
          <w:pPr>
            <w:shd w:val="clear" w:color="auto" w:fill="66CCFF"/>
            <w:snapToGrid w:val="0"/>
            <w:jc w:val="center"/>
            <w:rPr>
              <w:rFonts w:ascii="Arial" w:hAnsi="Arial" w:cs="Arial"/>
              <w:b/>
              <w:bCs/>
              <w:sz w:val="18"/>
              <w:szCs w:val="18"/>
            </w:rPr>
          </w:pPr>
          <w:r>
            <w:rPr>
              <w:rFonts w:ascii="Arial" w:hAnsi="Arial" w:cs="Arial"/>
              <w:b/>
              <w:i/>
              <w:iCs/>
              <w:sz w:val="18"/>
              <w:szCs w:val="18"/>
            </w:rPr>
            <w:t>N° de consultation : 2025</w:t>
          </w:r>
          <w:r w:rsidRPr="00474E0F">
            <w:rPr>
              <w:rFonts w:ascii="Arial" w:hAnsi="Arial" w:cs="Arial"/>
              <w:b/>
              <w:i/>
              <w:iCs/>
              <w:sz w:val="18"/>
              <w:szCs w:val="18"/>
            </w:rPr>
            <w:t>EFS_AURA</w:t>
          </w:r>
          <w:r>
            <w:rPr>
              <w:rFonts w:ascii="Arial" w:hAnsi="Arial" w:cs="Arial"/>
              <w:b/>
              <w:i/>
              <w:iCs/>
              <w:sz w:val="18"/>
              <w:szCs w:val="18"/>
            </w:rPr>
            <w:t>400</w:t>
          </w:r>
        </w:p>
      </w:tc>
      <w:tc>
        <w:tcPr>
          <w:tcW w:w="900" w:type="dxa"/>
          <w:shd w:val="clear" w:color="auto" w:fill="66CCFF"/>
        </w:tcPr>
        <w:p w14:paraId="578225D6"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578225D7" w14:textId="0DF2B546"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3D4605">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578225D8"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578225D9" w14:textId="79236EB2"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3D4605">
            <w:rPr>
              <w:rStyle w:val="Numrodepage"/>
              <w:rFonts w:cs="Arial"/>
              <w:b/>
              <w:noProof/>
              <w:sz w:val="18"/>
              <w:szCs w:val="18"/>
            </w:rPr>
            <w:t>4</w:t>
          </w:r>
          <w:r w:rsidRPr="00066897">
            <w:rPr>
              <w:rStyle w:val="Numrodepage"/>
              <w:rFonts w:cs="Arial"/>
              <w:b/>
              <w:sz w:val="18"/>
              <w:szCs w:val="18"/>
            </w:rPr>
            <w:fldChar w:fldCharType="end"/>
          </w:r>
        </w:p>
      </w:tc>
    </w:tr>
  </w:tbl>
  <w:p w14:paraId="578225DB"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225D0" w14:textId="77777777" w:rsidR="005C6314" w:rsidRDefault="005C6314">
      <w:r>
        <w:separator/>
      </w:r>
    </w:p>
  </w:footnote>
  <w:footnote w:type="continuationSeparator" w:id="0">
    <w:p w14:paraId="578225D1"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31965"/>
    <w:rsid w:val="0025478A"/>
    <w:rsid w:val="002611DA"/>
    <w:rsid w:val="00261FC1"/>
    <w:rsid w:val="002B54BB"/>
    <w:rsid w:val="00312505"/>
    <w:rsid w:val="00331DDB"/>
    <w:rsid w:val="00340F85"/>
    <w:rsid w:val="00345F20"/>
    <w:rsid w:val="0036753A"/>
    <w:rsid w:val="003D4605"/>
    <w:rsid w:val="003F2B90"/>
    <w:rsid w:val="0040126E"/>
    <w:rsid w:val="004027F4"/>
    <w:rsid w:val="00425B7A"/>
    <w:rsid w:val="0045688F"/>
    <w:rsid w:val="00472B25"/>
    <w:rsid w:val="00474E0F"/>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B17AA"/>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8224E9"/>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AF2B82-348A-41F5-A5A3-43F3E114251A}">
  <ds:schemaRefs>
    <ds:schemaRef ds:uri="http://schemas.microsoft.com/sharepoint/v3"/>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 ds:uri="8cabc909-925b-4993-810a-c39a03b082db"/>
    <ds:schemaRef ds:uri="3db10a5d-558e-4c80-b55c-f43536d34388"/>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300E56EC-6CEF-4B93-8C34-EB2272F3D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1305</Words>
  <Characters>7183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8472</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CASATI Oriane</cp:lastModifiedBy>
  <cp:revision>6</cp:revision>
  <cp:lastPrinted>2016-03-31T08:52:00Z</cp:lastPrinted>
  <dcterms:created xsi:type="dcterms:W3CDTF">2025-07-01T14:54:00Z</dcterms:created>
  <dcterms:modified xsi:type="dcterms:W3CDTF">2025-07-01T15:00:00Z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